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6B041388"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DC6E88">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DC6E88">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6F007D32" w14:textId="77777777" w:rsidR="007731AB" w:rsidRDefault="00527AC7" w:rsidP="00F13154">
      <w:pPr>
        <w:pStyle w:val="Zkladntextodsazen"/>
        <w:spacing w:before="120" w:after="120" w:line="260" w:lineRule="exact"/>
        <w:jc w:val="center"/>
        <w:rPr>
          <w:rFonts w:ascii="Arial" w:hAnsi="Arial" w:cs="Arial"/>
          <w:bCs/>
          <w:sz w:val="22"/>
          <w:szCs w:val="22"/>
        </w:rPr>
      </w:pPr>
      <w:r w:rsidRPr="00527AC7">
        <w:rPr>
          <w:rFonts w:ascii="Arial" w:hAnsi="Arial" w:cs="Arial"/>
          <w:b/>
          <w:bCs/>
          <w:sz w:val="22"/>
          <w:szCs w:val="22"/>
        </w:rPr>
        <w:t>II/406 Dvorce – Telč, 1. stavba (Třešť – ul. Revoluční)</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7AB4F351" w14:textId="77777777"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14:paraId="0AE77426" w14:textId="6D5EEEBA"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527AC7">
        <w:rPr>
          <w:rFonts w:ascii="Arial" w:eastAsia="MS Mincho" w:hAnsi="Arial" w:cs="Arial"/>
          <w:sz w:val="22"/>
          <w:szCs w:val="22"/>
        </w:rPr>
        <w:t>Ing. Karel Liška</w:t>
      </w:r>
      <w:r w:rsidR="007731AB" w:rsidRPr="007731AB">
        <w:rPr>
          <w:rFonts w:ascii="Arial" w:eastAsia="MS Mincho" w:hAnsi="Arial" w:cs="Arial"/>
          <w:sz w:val="22"/>
          <w:szCs w:val="22"/>
        </w:rPr>
        <w:t>, Ing. Hana Matulová</w:t>
      </w:r>
    </w:p>
    <w:p w14:paraId="6C5F83E2" w14:textId="77777777"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14:paraId="27536A24" w14:textId="36A50015" w:rsidR="007731AB" w:rsidRPr="007731AB" w:rsidRDefault="007731AB" w:rsidP="007731AB">
      <w:pPr>
        <w:jc w:val="both"/>
        <w:rPr>
          <w:rFonts w:ascii="Arial" w:hAnsi="Arial" w:cs="Arial"/>
          <w:sz w:val="22"/>
          <w:szCs w:val="22"/>
        </w:rPr>
      </w:pPr>
      <w:r w:rsidRPr="007731AB">
        <w:rPr>
          <w:rFonts w:ascii="Arial" w:hAnsi="Arial" w:cs="Arial"/>
          <w:sz w:val="22"/>
          <w:szCs w:val="22"/>
        </w:rPr>
        <w:t>Číslo účtu:</w:t>
      </w:r>
      <w:r w:rsidR="00841A91">
        <w:rPr>
          <w:rFonts w:ascii="Arial" w:hAnsi="Arial" w:cs="Arial"/>
          <w:sz w:val="22"/>
          <w:szCs w:val="22"/>
        </w:rPr>
        <w:tab/>
      </w:r>
      <w:r w:rsidR="00841A91">
        <w:rPr>
          <w:rFonts w:ascii="Arial" w:hAnsi="Arial" w:cs="Arial"/>
          <w:sz w:val="22"/>
          <w:szCs w:val="22"/>
        </w:rPr>
        <w:tab/>
      </w:r>
      <w:r w:rsidRPr="007731AB">
        <w:rPr>
          <w:rFonts w:ascii="Arial" w:hAnsi="Arial" w:cs="Arial"/>
          <w:sz w:val="22"/>
          <w:szCs w:val="22"/>
        </w:rPr>
        <w:tab/>
      </w:r>
      <w:r w:rsidR="00BB2898">
        <w:rPr>
          <w:rFonts w:ascii="Arial" w:hAnsi="Arial" w:cs="Arial"/>
          <w:sz w:val="22"/>
          <w:szCs w:val="22"/>
        </w:rPr>
        <w:t>4200</w:t>
      </w:r>
      <w:r w:rsidR="00527AC7">
        <w:rPr>
          <w:rFonts w:ascii="Arial" w:hAnsi="Arial" w:cs="Arial"/>
          <w:sz w:val="22"/>
          <w:szCs w:val="22"/>
        </w:rPr>
        <w:t>055450</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12F75EA9"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66179053"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63DD442E" w14:textId="3524B31F"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232DF0AF" w:rsidR="006A2289" w:rsidRPr="007301D4" w:rsidRDefault="00AA02D9" w:rsidP="002D67B8">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w:t>
      </w:r>
      <w:r w:rsidR="00797824">
        <w:rPr>
          <w:rFonts w:ascii="Arial" w:hAnsi="Arial" w:cs="Arial"/>
          <w:sz w:val="22"/>
          <w:szCs w:val="22"/>
        </w:rPr>
        <w:t>též</w:t>
      </w:r>
      <w:r w:rsidR="009907FC" w:rsidRPr="007301D4">
        <w:rPr>
          <w:rFonts w:ascii="Arial" w:hAnsi="Arial" w:cs="Arial"/>
          <w:sz w:val="22"/>
          <w:szCs w:val="22"/>
        </w:rPr>
        <w:t xml:space="preserve"> </w:t>
      </w:r>
      <w:r w:rsidR="00797824">
        <w:rPr>
          <w:rFonts w:ascii="Arial" w:hAnsi="Arial" w:cs="Arial"/>
          <w:sz w:val="22"/>
          <w:szCs w:val="22"/>
        </w:rPr>
        <w:t>„</w:t>
      </w:r>
      <w:r w:rsidR="009907FC" w:rsidRPr="007301D4">
        <w:rPr>
          <w:rFonts w:ascii="Arial" w:hAnsi="Arial" w:cs="Arial"/>
          <w:sz w:val="22"/>
          <w:szCs w:val="22"/>
        </w:rPr>
        <w:t>TD</w:t>
      </w:r>
      <w:r w:rsidR="00797824">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 xml:space="preserve">kvalitu a způsob provádění prací specifikovaných ve smlouvě o dílo </w:t>
      </w:r>
      <w:r w:rsidR="005C5877">
        <w:rPr>
          <w:rFonts w:ascii="Arial" w:hAnsi="Arial" w:cs="Arial"/>
          <w:sz w:val="22"/>
          <w:szCs w:val="22"/>
        </w:rPr>
        <w:t>se zhotovitelem</w:t>
      </w:r>
      <w:r w:rsidR="009907FC" w:rsidRPr="007301D4">
        <w:rPr>
          <w:rFonts w:ascii="Arial" w:hAnsi="Arial" w:cs="Arial"/>
          <w:sz w:val="22"/>
          <w:szCs w:val="22"/>
        </w:rPr>
        <w:t xml:space="preserve"> na akci</w:t>
      </w:r>
      <w:r w:rsidR="00E00041" w:rsidRPr="007301D4">
        <w:rPr>
          <w:rFonts w:ascii="Arial" w:hAnsi="Arial" w:cs="Arial"/>
          <w:sz w:val="22"/>
          <w:szCs w:val="22"/>
        </w:rPr>
        <w:t xml:space="preserve"> </w:t>
      </w:r>
      <w:r w:rsidR="002D67B8" w:rsidRPr="002D67B8">
        <w:rPr>
          <w:rFonts w:ascii="Arial" w:hAnsi="Arial" w:cs="Arial"/>
          <w:sz w:val="22"/>
          <w:szCs w:val="22"/>
        </w:rPr>
        <w:t>II/</w:t>
      </w:r>
      <w:r w:rsidR="000B17A2" w:rsidRPr="000B17A2">
        <w:rPr>
          <w:rFonts w:ascii="Arial" w:hAnsi="Arial" w:cs="Arial"/>
          <w:sz w:val="22"/>
          <w:szCs w:val="22"/>
        </w:rPr>
        <w:t>406 Dvorce – Telč, 1. stavba (Třešť – ul. Revoluční)</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669DA">
        <w:rPr>
          <w:rFonts w:ascii="Arial" w:hAnsi="Arial" w:cs="Arial"/>
          <w:sz w:val="22"/>
          <w:szCs w:val="22"/>
        </w:rPr>
        <w:t>„</w:t>
      </w:r>
      <w:r w:rsidR="00383F30" w:rsidRPr="002D67B8">
        <w:rPr>
          <w:rFonts w:ascii="Arial" w:hAnsi="Arial" w:cs="Arial"/>
          <w:sz w:val="22"/>
          <w:szCs w:val="22"/>
        </w:rPr>
        <w:t>II/</w:t>
      </w:r>
      <w:r w:rsidR="000B17A2" w:rsidRPr="002A11B7">
        <w:rPr>
          <w:rFonts w:ascii="Arial" w:hAnsi="Arial" w:cs="Arial"/>
          <w:bCs/>
          <w:sz w:val="22"/>
          <w:szCs w:val="22"/>
        </w:rPr>
        <w:t>406 Dvorce – Telč, 1. stavba (Třešť – ul. Revoluční)</w:t>
      </w:r>
      <w:r w:rsidR="002D67B8" w:rsidRPr="002D67B8">
        <w:rPr>
          <w:rFonts w:ascii="Arial" w:eastAsia="MS Mincho" w:hAnsi="Arial" w:cs="Arial"/>
          <w:sz w:val="22"/>
          <w:szCs w:val="22"/>
        </w:rPr>
        <w:t xml:space="preserve">“ z </w:t>
      </w:r>
      <w:r w:rsidR="000B17A2">
        <w:rPr>
          <w:rFonts w:ascii="Arial" w:eastAsia="MS Mincho" w:hAnsi="Arial" w:cs="Arial"/>
          <w:sz w:val="22"/>
          <w:szCs w:val="22"/>
        </w:rPr>
        <w:t>3/2019</w:t>
      </w:r>
      <w:r w:rsidR="002D67B8" w:rsidRPr="002D67B8">
        <w:rPr>
          <w:rFonts w:ascii="Arial" w:eastAsia="MS Mincho" w:hAnsi="Arial" w:cs="Arial"/>
          <w:sz w:val="22"/>
          <w:szCs w:val="22"/>
        </w:rPr>
        <w:t xml:space="preserve"> ve stupni PDPS</w:t>
      </w:r>
      <w:r w:rsidR="00797824">
        <w:rPr>
          <w:rFonts w:ascii="Arial" w:eastAsia="MS Mincho" w:hAnsi="Arial" w:cs="Arial"/>
          <w:sz w:val="22"/>
          <w:szCs w:val="22"/>
        </w:rPr>
        <w:t xml:space="preserve"> </w:t>
      </w:r>
      <w:r w:rsidR="002D67B8" w:rsidRPr="002D67B8">
        <w:rPr>
          <w:rFonts w:ascii="Arial" w:eastAsia="MS Mincho" w:hAnsi="Arial" w:cs="Arial"/>
          <w:sz w:val="22"/>
          <w:szCs w:val="22"/>
        </w:rPr>
        <w:t xml:space="preserve">vypracované společností </w:t>
      </w:r>
      <w:proofErr w:type="spellStart"/>
      <w:r w:rsidR="000B17A2" w:rsidRPr="000B17A2">
        <w:rPr>
          <w:rFonts w:ascii="Arial" w:hAnsi="Arial" w:cs="Arial"/>
          <w:bCs/>
          <w:sz w:val="22"/>
          <w:szCs w:val="22"/>
        </w:rPr>
        <w:t>HaskoningDHV</w:t>
      </w:r>
      <w:proofErr w:type="spellEnd"/>
      <w:r w:rsidR="000B17A2" w:rsidRPr="000B17A2">
        <w:rPr>
          <w:rFonts w:ascii="Arial" w:hAnsi="Arial" w:cs="Arial"/>
          <w:bCs/>
          <w:sz w:val="22"/>
          <w:szCs w:val="22"/>
        </w:rPr>
        <w:t xml:space="preserve"> Czech Republic, spol.</w:t>
      </w:r>
      <w:r w:rsidR="00240646" w:rsidRPr="00636EF9">
        <w:rPr>
          <w:rFonts w:ascii="Arial" w:hAnsi="Arial" w:cs="Arial"/>
          <w:bCs/>
          <w:sz w:val="22"/>
          <w:szCs w:val="22"/>
        </w:rPr>
        <w:t xml:space="preserve"> s.r.o., </w:t>
      </w:r>
      <w:r w:rsidR="000B17A2" w:rsidRPr="000B17A2">
        <w:rPr>
          <w:rFonts w:ascii="Arial" w:hAnsi="Arial" w:cs="Arial"/>
          <w:bCs/>
          <w:sz w:val="22"/>
          <w:szCs w:val="22"/>
        </w:rPr>
        <w:t>Sokolovská 100/94, 186 00 Praha</w:t>
      </w:r>
      <w:r w:rsidR="00240646" w:rsidRPr="00636EF9">
        <w:rPr>
          <w:rFonts w:ascii="Arial" w:hAnsi="Arial" w:cs="Arial"/>
          <w:bCs/>
          <w:sz w:val="22"/>
          <w:szCs w:val="22"/>
        </w:rPr>
        <w:t xml:space="preserve">, IČO </w:t>
      </w:r>
      <w:r w:rsidR="000B17A2" w:rsidRPr="000B17A2">
        <w:rPr>
          <w:rFonts w:ascii="Arial" w:hAnsi="Arial" w:cs="Arial"/>
          <w:bCs/>
          <w:sz w:val="22"/>
          <w:szCs w:val="22"/>
        </w:rPr>
        <w:t>457 97 170</w:t>
      </w:r>
      <w:r w:rsidR="0057766B">
        <w:rPr>
          <w:rFonts w:ascii="Arial" w:hAnsi="Arial" w:cs="Arial"/>
          <w:bCs/>
          <w:sz w:val="22"/>
          <w:szCs w:val="22"/>
        </w:rPr>
        <w:t>.</w:t>
      </w: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4C442C0B" w:rsidR="00004907" w:rsidRPr="00AF2EF7" w:rsidRDefault="00004907" w:rsidP="00004907">
      <w:pPr>
        <w:pStyle w:val="Zkladntextodsazen21"/>
        <w:numPr>
          <w:ilvl w:val="1"/>
          <w:numId w:val="19"/>
        </w:numPr>
        <w:spacing w:before="120" w:line="260" w:lineRule="exact"/>
        <w:rPr>
          <w:rFonts w:ascii="Arial" w:hAnsi="Arial"/>
          <w:sz w:val="22"/>
        </w:rPr>
      </w:pPr>
      <w:r w:rsidRPr="009A0215">
        <w:rPr>
          <w:rFonts w:ascii="Arial" w:hAnsi="Arial"/>
          <w:b/>
          <w:sz w:val="22"/>
        </w:rPr>
        <w:lastRenderedPageBreak/>
        <w:t xml:space="preserve">K zajištění výkonu vybraných činností ve výstavbě, přesahujících rozsah oboru, popřípadě specializace, k jejímuž výkonu byla </w:t>
      </w:r>
      <w:r w:rsidR="005C5877" w:rsidRPr="003363B6">
        <w:rPr>
          <w:rFonts w:ascii="Arial" w:hAnsi="Arial"/>
          <w:b/>
          <w:sz w:val="22"/>
        </w:rPr>
        <w:t xml:space="preserve">příkazníkovi jako </w:t>
      </w:r>
      <w:r w:rsidRPr="003363B6">
        <w:rPr>
          <w:rFonts w:ascii="Arial" w:hAnsi="Arial"/>
          <w:b/>
          <w:sz w:val="22"/>
        </w:rPr>
        <w:t xml:space="preserve">autorizované osobě autorizace udělena, je </w:t>
      </w:r>
      <w:r w:rsidR="00801CF7" w:rsidRPr="003363B6">
        <w:rPr>
          <w:rFonts w:ascii="Arial" w:hAnsi="Arial"/>
          <w:b/>
          <w:sz w:val="22"/>
        </w:rPr>
        <w:t xml:space="preserve">příkazník </w:t>
      </w:r>
      <w:r w:rsidR="003363B6">
        <w:rPr>
          <w:rFonts w:ascii="Arial" w:hAnsi="Arial"/>
          <w:b/>
          <w:sz w:val="22"/>
        </w:rPr>
        <w:t>povi</w:t>
      </w:r>
      <w:r w:rsidRPr="003363B6">
        <w:rPr>
          <w:rFonts w:ascii="Arial" w:hAnsi="Arial"/>
          <w:b/>
          <w:sz w:val="22"/>
        </w:rPr>
        <w:t>n</w:t>
      </w:r>
      <w:r w:rsidR="005C5877" w:rsidRPr="003363B6">
        <w:rPr>
          <w:rFonts w:ascii="Arial" w:hAnsi="Arial"/>
          <w:b/>
          <w:sz w:val="22"/>
        </w:rPr>
        <w:t>en</w:t>
      </w:r>
      <w:r w:rsidRPr="003363B6">
        <w:rPr>
          <w:rFonts w:ascii="Arial" w:hAnsi="Arial"/>
          <w:b/>
          <w:sz w:val="22"/>
        </w:rPr>
        <w:t xml:space="preserve"> zajistit spolupráci</w:t>
      </w:r>
      <w:r w:rsidRPr="00AF2EF7">
        <w:rPr>
          <w:rFonts w:ascii="Arial" w:hAnsi="Arial"/>
          <w:b/>
          <w:sz w:val="22"/>
        </w:rPr>
        <w:t xml:space="preserve"> osoby s autorizací v příslušném oboru, popřípadě specializaci</w:t>
      </w:r>
      <w:r w:rsidRPr="00AF2EF7">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04695ABD"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 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6AA3AAD5" w:rsidR="00841A91"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528BFE54"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o převzetí staveniště. Součástí </w:t>
      </w:r>
      <w:r w:rsidR="006D0F6E">
        <w:rPr>
          <w:rFonts w:ascii="Arial" w:hAnsi="Arial" w:cs="Arial"/>
          <w:sz w:val="22"/>
          <w:szCs w:val="22"/>
        </w:rPr>
        <w:t xml:space="preserve">převzetí staveniště </w:t>
      </w:r>
      <w:r w:rsidRPr="005C477F">
        <w:rPr>
          <w:rFonts w:ascii="Arial" w:hAnsi="Arial" w:cs="Arial"/>
          <w:sz w:val="22"/>
          <w:szCs w:val="22"/>
        </w:rPr>
        <w:t>je</w:t>
      </w:r>
      <w:r w:rsidR="006D0F6E">
        <w:rPr>
          <w:rFonts w:ascii="Arial" w:hAnsi="Arial" w:cs="Arial"/>
          <w:sz w:val="22"/>
          <w:szCs w:val="22"/>
        </w:rPr>
        <w:t xml:space="preserve"> i</w:t>
      </w:r>
      <w:r w:rsidRPr="005C477F">
        <w:rPr>
          <w:rFonts w:ascii="Arial" w:hAnsi="Arial" w:cs="Arial"/>
          <w:sz w:val="22"/>
          <w:szCs w:val="22"/>
        </w:rPr>
        <w:t xml:space="preserve"> předání dokladové části- stavebních povolení a autorizované dokumentace dalších výtisků DSP a PDPS.</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sledování, zda zhotovitel provádí předepsané a dohodnuté zkoušky materiálů, konstrukcí a prací, kontrolování jejich výsledků a vyžadování dokladů, které prokazují kvalitu </w:t>
      </w:r>
      <w:r w:rsidRPr="005C477F">
        <w:rPr>
          <w:rFonts w:ascii="Arial" w:hAnsi="Arial" w:cs="Arial"/>
          <w:sz w:val="22"/>
          <w:szCs w:val="22"/>
        </w:rPr>
        <w:lastRenderedPageBreak/>
        <w:t>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58B6FD89" w:rsidR="00841A91" w:rsidRPr="00AF2EF7" w:rsidRDefault="00841A91" w:rsidP="00165631">
      <w:pPr>
        <w:suppressAutoHyphens w:val="0"/>
        <w:rPr>
          <w:sz w:val="22"/>
          <w:szCs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50E2018A" w14:textId="725AA2F9"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Zahájení realizace stavby – předání staveniště:</w:t>
      </w:r>
      <w:r w:rsidRPr="00501065">
        <w:rPr>
          <w:rFonts w:ascii="Arial" w:hAnsi="Arial" w:cs="Arial"/>
          <w:sz w:val="22"/>
          <w:szCs w:val="22"/>
        </w:rPr>
        <w:tab/>
      </w:r>
      <w:r w:rsidRPr="00501065">
        <w:rPr>
          <w:rFonts w:ascii="Arial" w:hAnsi="Arial" w:cs="Arial"/>
          <w:sz w:val="22"/>
          <w:szCs w:val="22"/>
        </w:rPr>
        <w:tab/>
      </w:r>
      <w:r w:rsidR="00332CB1">
        <w:rPr>
          <w:rFonts w:ascii="Arial" w:hAnsi="Arial" w:cs="Arial"/>
          <w:sz w:val="22"/>
          <w:szCs w:val="22"/>
        </w:rPr>
        <w:tab/>
      </w:r>
      <w:r w:rsidRPr="00501065">
        <w:rPr>
          <w:rFonts w:ascii="Arial" w:hAnsi="Arial" w:cs="Arial"/>
          <w:sz w:val="22"/>
          <w:szCs w:val="22"/>
        </w:rPr>
        <w:t>předpoklad 0</w:t>
      </w:r>
      <w:r w:rsidR="00332CB1">
        <w:rPr>
          <w:rFonts w:ascii="Arial" w:hAnsi="Arial" w:cs="Arial"/>
          <w:sz w:val="22"/>
          <w:szCs w:val="22"/>
        </w:rPr>
        <w:t>3</w:t>
      </w:r>
      <w:r w:rsidR="00DC439D">
        <w:rPr>
          <w:rFonts w:ascii="Arial" w:hAnsi="Arial" w:cs="Arial"/>
          <w:sz w:val="22"/>
          <w:szCs w:val="22"/>
        </w:rPr>
        <w:t>/2020</w:t>
      </w:r>
    </w:p>
    <w:p w14:paraId="0961FE00" w14:textId="77777777" w:rsidR="00501065" w:rsidRPr="00501065" w:rsidRDefault="00501065" w:rsidP="00295FB3">
      <w:pPr>
        <w:pStyle w:val="Zkladntextodsazen"/>
        <w:tabs>
          <w:tab w:val="left" w:pos="567"/>
        </w:tabs>
        <w:spacing w:line="260" w:lineRule="exact"/>
        <w:ind w:left="567"/>
        <w:jc w:val="both"/>
        <w:rPr>
          <w:rFonts w:ascii="Arial" w:hAnsi="Arial" w:cs="Arial"/>
          <w:sz w:val="22"/>
          <w:szCs w:val="22"/>
        </w:rPr>
      </w:pPr>
    </w:p>
    <w:p w14:paraId="5D1FC7EA"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t xml:space="preserve">Realizace 4. úseku Nerudova – žel. </w:t>
      </w:r>
      <w:proofErr w:type="gramStart"/>
      <w:r w:rsidRPr="00332CB1">
        <w:rPr>
          <w:rFonts w:ascii="Arial" w:hAnsi="Arial" w:cs="Arial"/>
          <w:sz w:val="22"/>
          <w:szCs w:val="22"/>
        </w:rPr>
        <w:t>přejezd</w:t>
      </w:r>
      <w:proofErr w:type="gramEnd"/>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p>
    <w:p w14:paraId="274554DE"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t>Zahájení stavebních prací</w:t>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t>předpoklad 04/2020</w:t>
      </w:r>
    </w:p>
    <w:p w14:paraId="29D5A1F7" w14:textId="77777777" w:rsidR="00332CB1" w:rsidRPr="00332CB1" w:rsidRDefault="00DC439D" w:rsidP="00332CB1">
      <w:pPr>
        <w:pStyle w:val="Zkladntextodsazen"/>
        <w:tabs>
          <w:tab w:val="left" w:pos="567"/>
        </w:tabs>
        <w:spacing w:line="260" w:lineRule="exact"/>
        <w:jc w:val="both"/>
        <w:rPr>
          <w:rFonts w:ascii="Arial" w:hAnsi="Arial" w:cs="Arial"/>
          <w:sz w:val="22"/>
          <w:szCs w:val="22"/>
        </w:rPr>
      </w:pPr>
      <w:r>
        <w:rPr>
          <w:rFonts w:ascii="Arial" w:hAnsi="Arial" w:cs="Arial"/>
          <w:sz w:val="22"/>
          <w:szCs w:val="22"/>
        </w:rPr>
        <w:t>Zprovoznění</w:t>
      </w:r>
      <w:r w:rsidR="00332CB1" w:rsidRPr="00332CB1">
        <w:rPr>
          <w:rFonts w:ascii="Arial" w:hAnsi="Arial" w:cs="Arial"/>
          <w:sz w:val="22"/>
          <w:szCs w:val="22"/>
        </w:rPr>
        <w:t xml:space="preserve"> 4. úseku </w:t>
      </w:r>
      <w:r w:rsidR="00332CB1" w:rsidRPr="00332CB1">
        <w:rPr>
          <w:rFonts w:ascii="Arial" w:hAnsi="Arial" w:cs="Arial"/>
          <w:sz w:val="22"/>
          <w:szCs w:val="22"/>
        </w:rPr>
        <w:tab/>
      </w:r>
      <w:r w:rsidR="00332CB1" w:rsidRPr="00332CB1">
        <w:rPr>
          <w:rFonts w:ascii="Arial" w:hAnsi="Arial" w:cs="Arial"/>
          <w:sz w:val="22"/>
          <w:szCs w:val="22"/>
        </w:rPr>
        <w:tab/>
      </w:r>
      <w:r w:rsidR="00332CB1" w:rsidRPr="00332CB1">
        <w:rPr>
          <w:rFonts w:ascii="Arial" w:hAnsi="Arial" w:cs="Arial"/>
          <w:sz w:val="22"/>
          <w:szCs w:val="22"/>
        </w:rPr>
        <w:tab/>
      </w:r>
      <w:r w:rsidR="00332CB1" w:rsidRPr="00332CB1">
        <w:rPr>
          <w:rFonts w:ascii="Arial" w:hAnsi="Arial" w:cs="Arial"/>
          <w:sz w:val="22"/>
          <w:szCs w:val="22"/>
        </w:rPr>
        <w:tab/>
      </w:r>
      <w:r w:rsidR="00332CB1" w:rsidRPr="00332CB1">
        <w:rPr>
          <w:rFonts w:ascii="Arial" w:hAnsi="Arial" w:cs="Arial"/>
          <w:sz w:val="22"/>
          <w:szCs w:val="22"/>
        </w:rPr>
        <w:tab/>
      </w:r>
      <w:r w:rsidR="00332CB1" w:rsidRPr="00332CB1">
        <w:rPr>
          <w:rFonts w:ascii="Arial" w:hAnsi="Arial" w:cs="Arial"/>
          <w:sz w:val="22"/>
          <w:szCs w:val="22"/>
        </w:rPr>
        <w:tab/>
        <w:t>15. 6. 2020</w:t>
      </w:r>
    </w:p>
    <w:p w14:paraId="03B347FE"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p>
    <w:p w14:paraId="32C4E030" w14:textId="28C1A400" w:rsidR="00501065" w:rsidRDefault="00332CB1" w:rsidP="005E3625">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t>Zprovoznění provizorní komunikace</w:t>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00B3767F">
        <w:rPr>
          <w:rFonts w:ascii="Arial" w:hAnsi="Arial" w:cs="Arial"/>
          <w:sz w:val="22"/>
          <w:szCs w:val="22"/>
        </w:rPr>
        <w:t>31</w:t>
      </w:r>
      <w:r w:rsidR="005E3625">
        <w:rPr>
          <w:rFonts w:ascii="Arial" w:hAnsi="Arial" w:cs="Arial"/>
          <w:sz w:val="22"/>
          <w:szCs w:val="22"/>
        </w:rPr>
        <w:t xml:space="preserve">. </w:t>
      </w:r>
      <w:r w:rsidRPr="00332CB1">
        <w:rPr>
          <w:rFonts w:ascii="Arial" w:hAnsi="Arial" w:cs="Arial"/>
          <w:sz w:val="22"/>
          <w:szCs w:val="22"/>
        </w:rPr>
        <w:t>5. 2020</w:t>
      </w:r>
    </w:p>
    <w:p w14:paraId="53D85E2A"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p>
    <w:p w14:paraId="2EA15A62"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t xml:space="preserve">Realizace 1. úseku </w:t>
      </w:r>
      <w:proofErr w:type="spellStart"/>
      <w:r w:rsidRPr="00332CB1">
        <w:rPr>
          <w:rFonts w:ascii="Arial" w:hAnsi="Arial" w:cs="Arial"/>
          <w:sz w:val="22"/>
          <w:szCs w:val="22"/>
        </w:rPr>
        <w:t>Fritzova</w:t>
      </w:r>
      <w:proofErr w:type="spellEnd"/>
      <w:r w:rsidRPr="00332CB1">
        <w:rPr>
          <w:rFonts w:ascii="Arial" w:hAnsi="Arial" w:cs="Arial"/>
          <w:sz w:val="22"/>
          <w:szCs w:val="22"/>
        </w:rPr>
        <w:t xml:space="preserve"> – </w:t>
      </w:r>
      <w:proofErr w:type="spellStart"/>
      <w:r w:rsidRPr="00332CB1">
        <w:rPr>
          <w:rFonts w:ascii="Arial" w:hAnsi="Arial" w:cs="Arial"/>
          <w:sz w:val="22"/>
          <w:szCs w:val="22"/>
        </w:rPr>
        <w:t>Roosewetlova</w:t>
      </w:r>
      <w:proofErr w:type="spellEnd"/>
      <w:r w:rsidRPr="00332CB1">
        <w:rPr>
          <w:rFonts w:ascii="Arial" w:hAnsi="Arial" w:cs="Arial"/>
          <w:sz w:val="22"/>
          <w:szCs w:val="22"/>
        </w:rPr>
        <w:t xml:space="preserve">, 2. úseku </w:t>
      </w:r>
      <w:proofErr w:type="spellStart"/>
      <w:r w:rsidRPr="00332CB1">
        <w:rPr>
          <w:rFonts w:ascii="Arial" w:hAnsi="Arial" w:cs="Arial"/>
          <w:sz w:val="22"/>
          <w:szCs w:val="22"/>
        </w:rPr>
        <w:t>Rooseweltova</w:t>
      </w:r>
      <w:proofErr w:type="spellEnd"/>
      <w:r w:rsidRPr="00332CB1">
        <w:rPr>
          <w:rFonts w:ascii="Arial" w:hAnsi="Arial" w:cs="Arial"/>
          <w:sz w:val="22"/>
          <w:szCs w:val="22"/>
        </w:rPr>
        <w:t xml:space="preserve"> – nám. </w:t>
      </w:r>
      <w:proofErr w:type="gramStart"/>
      <w:r w:rsidRPr="00332CB1">
        <w:rPr>
          <w:rFonts w:ascii="Arial" w:hAnsi="Arial" w:cs="Arial"/>
          <w:sz w:val="22"/>
          <w:szCs w:val="22"/>
        </w:rPr>
        <w:t>T.G.</w:t>
      </w:r>
      <w:proofErr w:type="gramEnd"/>
      <w:r w:rsidRPr="00332CB1">
        <w:rPr>
          <w:rFonts w:ascii="Arial" w:hAnsi="Arial" w:cs="Arial"/>
          <w:sz w:val="22"/>
          <w:szCs w:val="22"/>
        </w:rPr>
        <w:t xml:space="preserve">  Masaryka, 3. úseku nám. </w:t>
      </w:r>
      <w:proofErr w:type="spellStart"/>
      <w:proofErr w:type="gramStart"/>
      <w:r w:rsidRPr="00332CB1">
        <w:rPr>
          <w:rFonts w:ascii="Arial" w:hAnsi="Arial" w:cs="Arial"/>
          <w:sz w:val="22"/>
          <w:szCs w:val="22"/>
        </w:rPr>
        <w:t>T.G.Masaryka</w:t>
      </w:r>
      <w:proofErr w:type="spellEnd"/>
      <w:proofErr w:type="gramEnd"/>
      <w:r w:rsidRPr="00332CB1">
        <w:rPr>
          <w:rFonts w:ascii="Arial" w:hAnsi="Arial" w:cs="Arial"/>
          <w:sz w:val="22"/>
          <w:szCs w:val="22"/>
        </w:rPr>
        <w:t xml:space="preserve"> – Nerudova</w:t>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p>
    <w:p w14:paraId="7F15355E"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p>
    <w:p w14:paraId="6BAD5A32"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lastRenderedPageBreak/>
        <w:t>Zahájení stavebních prací</w:t>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t>16. 6. 2020</w:t>
      </w:r>
    </w:p>
    <w:p w14:paraId="746A2486" w14:textId="77777777" w:rsidR="00332CB1" w:rsidRPr="00332CB1" w:rsidRDefault="00332CB1" w:rsidP="00332CB1">
      <w:pPr>
        <w:pStyle w:val="Zkladntextodsazen"/>
        <w:tabs>
          <w:tab w:val="left" w:pos="567"/>
        </w:tabs>
        <w:spacing w:line="260" w:lineRule="exact"/>
        <w:jc w:val="both"/>
        <w:rPr>
          <w:rFonts w:ascii="Arial" w:hAnsi="Arial" w:cs="Arial"/>
          <w:sz w:val="22"/>
          <w:szCs w:val="22"/>
        </w:rPr>
      </w:pPr>
      <w:r w:rsidRPr="00332CB1">
        <w:rPr>
          <w:rFonts w:ascii="Arial" w:hAnsi="Arial" w:cs="Arial"/>
          <w:sz w:val="22"/>
          <w:szCs w:val="22"/>
        </w:rPr>
        <w:t>Zprovoznění 1. úseku, 2. úseku, 3. úseku</w:t>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r>
      <w:r w:rsidRPr="00332CB1">
        <w:rPr>
          <w:rFonts w:ascii="Arial" w:hAnsi="Arial" w:cs="Arial"/>
          <w:sz w:val="22"/>
          <w:szCs w:val="22"/>
        </w:rPr>
        <w:tab/>
        <w:t>31. 10. 2020</w:t>
      </w:r>
    </w:p>
    <w:p w14:paraId="45D96A3A" w14:textId="77777777" w:rsidR="005E3625" w:rsidRPr="00501065" w:rsidRDefault="005E3625" w:rsidP="00165631">
      <w:pPr>
        <w:pStyle w:val="Zkladntextodsazen"/>
        <w:tabs>
          <w:tab w:val="left" w:pos="567"/>
        </w:tabs>
        <w:spacing w:line="260" w:lineRule="exact"/>
        <w:jc w:val="both"/>
        <w:rPr>
          <w:rFonts w:ascii="Arial" w:hAnsi="Arial" w:cs="Arial"/>
          <w:sz w:val="22"/>
          <w:szCs w:val="22"/>
        </w:rPr>
      </w:pPr>
    </w:p>
    <w:p w14:paraId="40CD1647" w14:textId="1FA7B69B"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Dokončení díla vč. předání kompletní dokladové části</w:t>
      </w:r>
      <w:r w:rsidRPr="00501065">
        <w:rPr>
          <w:rFonts w:ascii="Arial" w:hAnsi="Arial" w:cs="Arial"/>
          <w:sz w:val="22"/>
          <w:szCs w:val="22"/>
        </w:rPr>
        <w:tab/>
      </w:r>
      <w:r w:rsidR="00332CB1" w:rsidRPr="00332CB1">
        <w:rPr>
          <w:rFonts w:ascii="Arial" w:hAnsi="Arial" w:cs="Arial"/>
          <w:sz w:val="22"/>
          <w:szCs w:val="22"/>
        </w:rPr>
        <w:tab/>
        <w:t>15. 12. 2020</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5BA8F9EA"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 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220137F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332CB1">
        <w:rPr>
          <w:rFonts w:ascii="Arial" w:hAnsi="Arial" w:cs="Arial"/>
          <w:sz w:val="22"/>
          <w:szCs w:val="22"/>
        </w:rPr>
        <w:t>12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332CB1">
        <w:rPr>
          <w:rFonts w:ascii="Arial" w:hAnsi="Arial" w:cs="Arial"/>
          <w:sz w:val="22"/>
          <w:szCs w:val="22"/>
        </w:rPr>
        <w:t>0</w:t>
      </w:r>
      <w:r w:rsidR="007037EA">
        <w:rPr>
          <w:rFonts w:ascii="Arial" w:hAnsi="Arial" w:cs="Arial"/>
          <w:sz w:val="22"/>
          <w:szCs w:val="22"/>
        </w:rPr>
        <w:t>.</w:t>
      </w:r>
      <w:r w:rsidR="00D13471">
        <w:rPr>
          <w:rFonts w:ascii="Arial" w:hAnsi="Arial" w:cs="Arial"/>
          <w:sz w:val="22"/>
          <w:szCs w:val="22"/>
        </w:rPr>
        <w:t xml:space="preserve"> Čas plnění zahrnuje </w:t>
      </w:r>
      <w:r w:rsidR="00B3767F">
        <w:rPr>
          <w:rFonts w:ascii="Arial" w:hAnsi="Arial" w:cs="Arial"/>
          <w:sz w:val="22"/>
          <w:szCs w:val="22"/>
        </w:rPr>
        <w:t>1</w:t>
      </w:r>
      <w:r w:rsidR="00332CB1">
        <w:rPr>
          <w:rFonts w:ascii="Arial" w:hAnsi="Arial" w:cs="Arial"/>
          <w:sz w:val="22"/>
          <w:szCs w:val="22"/>
        </w:rPr>
        <w:t>0</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57EC846B" w:rsidR="00841A91"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Start"/>
      <w:r w:rsidR="00AD437B" w:rsidRPr="00AD437B">
        <w:rPr>
          <w:rFonts w:ascii="Arial" w:hAnsi="Arial" w:cs="Arial"/>
          <w:b/>
          <w:sz w:val="22"/>
          <w:szCs w:val="22"/>
        </w:rPr>
        <w:t xml:space="preserve"> Kč</w:t>
      </w:r>
      <w:proofErr w:type="gramEnd"/>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Start"/>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395"/>
        <w:gridCol w:w="1537"/>
        <w:gridCol w:w="1536"/>
        <w:gridCol w:w="1382"/>
        <w:gridCol w:w="1645"/>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7EFD7178" w:rsidR="00E121E5" w:rsidRPr="00451817" w:rsidRDefault="00E121E5" w:rsidP="00437C2F">
            <w:pPr>
              <w:jc w:val="center"/>
              <w:rPr>
                <w:rFonts w:ascii="Arial" w:hAnsi="Arial" w:cs="Arial"/>
                <w:bCs/>
              </w:rPr>
            </w:pPr>
            <w:r>
              <w:rPr>
                <w:rFonts w:ascii="Arial" w:hAnsi="Arial" w:cs="Arial"/>
                <w:bCs/>
              </w:rPr>
              <w:t>1</w:t>
            </w:r>
            <w:r w:rsidR="00415A67">
              <w:rPr>
                <w:rFonts w:ascii="Arial" w:hAnsi="Arial" w:cs="Arial"/>
                <w:bCs/>
              </w:rPr>
              <w:t>0</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30A8BBF3"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Pr="005C477F">
        <w:rPr>
          <w:rFonts w:ascii="Arial" w:hAnsi="Arial" w:cs="Arial"/>
          <w:sz w:val="22"/>
          <w:szCs w:val="22"/>
        </w:rPr>
        <w:lastRenderedPageBreak/>
        <w:t xml:space="preserve">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7E2094" w:rsidRPr="009C3E14">
        <w:rPr>
          <w:rFonts w:ascii="Arial" w:hAnsi="Arial" w:cs="Arial"/>
          <w:bCs/>
          <w:sz w:val="22"/>
          <w:szCs w:val="22"/>
        </w:rPr>
        <w:t>II/</w:t>
      </w:r>
      <w:r w:rsidR="00415A67" w:rsidRPr="000B17A2">
        <w:rPr>
          <w:rFonts w:ascii="Arial" w:hAnsi="Arial" w:cs="Arial"/>
          <w:sz w:val="22"/>
          <w:szCs w:val="22"/>
        </w:rPr>
        <w:t>406 Dvorce – Telč, 1. stavba</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397ECF">
        <w:rPr>
          <w:rFonts w:ascii="Arial" w:hAnsi="Arial" w:cs="Arial"/>
          <w:bCs/>
          <w:sz w:val="22"/>
        </w:rPr>
        <w:t>(bude přiděleno při registraci projektu)</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1CFE222F" w14:textId="77777777" w:rsidR="00415A67" w:rsidRPr="00841A91" w:rsidRDefault="00415A67" w:rsidP="00415A67">
      <w:pPr>
        <w:pStyle w:val="Zkladntextodsazen"/>
        <w:spacing w:line="260" w:lineRule="exact"/>
        <w:jc w:val="both"/>
        <w:rPr>
          <w:rFonts w:ascii="Arial" w:hAnsi="Arial" w:cs="Arial"/>
          <w:sz w:val="22"/>
          <w:szCs w:val="22"/>
        </w:rPr>
      </w:pPr>
    </w:p>
    <w:p w14:paraId="5C721EB1"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bookmarkStart w:id="0" w:name="_GoBack"/>
      <w:bookmarkEnd w:id="0"/>
    </w:p>
    <w:p w14:paraId="2772F0BE" w14:textId="122FED17" w:rsidR="00841A91" w:rsidRPr="003363B6" w:rsidRDefault="0095760F" w:rsidP="003363B6">
      <w:pPr>
        <w:pStyle w:val="Zkladntextodsazen"/>
        <w:numPr>
          <w:ilvl w:val="1"/>
          <w:numId w:val="5"/>
        </w:numPr>
        <w:tabs>
          <w:tab w:val="left" w:pos="567"/>
        </w:tabs>
        <w:spacing w:line="260" w:lineRule="exact"/>
        <w:ind w:left="0" w:firstLine="0"/>
        <w:jc w:val="both"/>
        <w:rPr>
          <w:rFonts w:ascii="Arial" w:hAnsi="Arial"/>
          <w:sz w:val="22"/>
        </w:rPr>
      </w:pPr>
      <w:r w:rsidRPr="00841A91">
        <w:rPr>
          <w:rFonts w:ascii="Arial" w:hAnsi="Arial" w:cs="Arial"/>
          <w:sz w:val="22"/>
          <w:szCs w:val="22"/>
        </w:rPr>
        <w:t>Dle § 2</w:t>
      </w:r>
      <w:r w:rsidR="002A3207">
        <w:rPr>
          <w:rFonts w:ascii="Arial" w:hAnsi="Arial" w:cs="Arial"/>
          <w:sz w:val="22"/>
          <w:szCs w:val="22"/>
        </w:rPr>
        <w:t xml:space="preserve"> odst. </w:t>
      </w:r>
      <w:r w:rsidRPr="00841A91">
        <w:rPr>
          <w:rFonts w:ascii="Arial" w:hAnsi="Arial" w:cs="Arial"/>
          <w:sz w:val="22"/>
          <w:szCs w:val="22"/>
        </w:rPr>
        <w:t xml:space="preserve">e) zákona č. 320/2001 Sb., o finanční kontrole,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141198F1" w14:textId="77777777" w:rsidR="006D72BB" w:rsidRDefault="006D72BB"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0B9AE20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6456C34B"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F8EF174" w14:textId="63C9D99E" w:rsidR="003363B6" w:rsidRDefault="003363B6" w:rsidP="003363B6">
      <w:pPr>
        <w:pStyle w:val="Zkladntextodsazen"/>
        <w:tabs>
          <w:tab w:val="left" w:pos="567"/>
        </w:tabs>
        <w:spacing w:line="260" w:lineRule="exact"/>
        <w:jc w:val="both"/>
        <w:rPr>
          <w:rFonts w:ascii="Arial" w:hAnsi="Arial" w:cs="Arial"/>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0487535F"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zadavatel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3B000182"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9C0426">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9C0426">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574E882E"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14:paraId="7ACB32FC"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06FEB6D" w14:textId="77777777"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0DFCAE"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19EA92DB" w:rsidR="002E18FC" w:rsidRDefault="002E18FC" w:rsidP="00075B39">
      <w:pPr>
        <w:pStyle w:val="Zkladntextodsazen"/>
        <w:jc w:val="both"/>
        <w:rPr>
          <w:rFonts w:ascii="Arial" w:hAnsi="Arial" w:cs="Arial"/>
          <w:bCs/>
          <w:sz w:val="22"/>
          <w:szCs w:val="22"/>
        </w:rPr>
      </w:pPr>
    </w:p>
    <w:p w14:paraId="57108C56" w14:textId="77777777" w:rsidR="005B6013" w:rsidRPr="00165631" w:rsidRDefault="005B6013"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E8C06" w14:textId="77777777" w:rsidR="00AA31F0" w:rsidRDefault="00AA31F0">
      <w:r>
        <w:separator/>
      </w:r>
    </w:p>
  </w:endnote>
  <w:endnote w:type="continuationSeparator" w:id="0">
    <w:p w14:paraId="4610544E" w14:textId="77777777" w:rsidR="00AA31F0" w:rsidRDefault="00AA31F0">
      <w:r>
        <w:continuationSeparator/>
      </w:r>
    </w:p>
  </w:endnote>
  <w:endnote w:type="continuationNotice" w:id="1">
    <w:p w14:paraId="56636E18" w14:textId="77777777" w:rsidR="00AA31F0" w:rsidRDefault="00AA3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1D73F5AE" w:rsidR="0083590F" w:rsidRDefault="0083590F" w:rsidP="00215361">
    <w:pPr>
      <w:pStyle w:val="Zpat"/>
      <w:jc w:val="center"/>
    </w:pPr>
    <w:r>
      <w:t xml:space="preserve">Strana </w:t>
    </w:r>
    <w:r>
      <w:fldChar w:fldCharType="begin"/>
    </w:r>
    <w:r>
      <w:instrText xml:space="preserve"> PAGE </w:instrText>
    </w:r>
    <w:r>
      <w:fldChar w:fldCharType="separate"/>
    </w:r>
    <w:r w:rsidR="005B6013">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5B6013">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B8BCE" w14:textId="77777777" w:rsidR="00AA31F0" w:rsidRDefault="00AA31F0">
      <w:r>
        <w:separator/>
      </w:r>
    </w:p>
  </w:footnote>
  <w:footnote w:type="continuationSeparator" w:id="0">
    <w:p w14:paraId="741B66B6" w14:textId="77777777" w:rsidR="00AA31F0" w:rsidRDefault="00AA31F0">
      <w:r>
        <w:continuationSeparator/>
      </w:r>
    </w:p>
  </w:footnote>
  <w:footnote w:type="continuationNotice" w:id="1">
    <w:p w14:paraId="6DFBA179" w14:textId="77777777" w:rsidR="00AA31F0" w:rsidRDefault="00AA31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9C8AC" w14:textId="77777777" w:rsidR="009B3416" w:rsidRDefault="009B34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2CD0"/>
    <w:rsid w:val="00003393"/>
    <w:rsid w:val="00004907"/>
    <w:rsid w:val="000125FF"/>
    <w:rsid w:val="0001289C"/>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17A2"/>
    <w:rsid w:val="000B463C"/>
    <w:rsid w:val="000B6530"/>
    <w:rsid w:val="000B6D0C"/>
    <w:rsid w:val="000B717E"/>
    <w:rsid w:val="000B7A5F"/>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593F"/>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50ACB"/>
    <w:rsid w:val="00251506"/>
    <w:rsid w:val="0025157C"/>
    <w:rsid w:val="002663B5"/>
    <w:rsid w:val="00267EDD"/>
    <w:rsid w:val="00270D48"/>
    <w:rsid w:val="0027123D"/>
    <w:rsid w:val="00273CAD"/>
    <w:rsid w:val="00291FE0"/>
    <w:rsid w:val="00295FB3"/>
    <w:rsid w:val="002A3207"/>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007C"/>
    <w:rsid w:val="00322361"/>
    <w:rsid w:val="00327EA5"/>
    <w:rsid w:val="00332CB1"/>
    <w:rsid w:val="003363B6"/>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97ECF"/>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400875"/>
    <w:rsid w:val="0040398A"/>
    <w:rsid w:val="00405707"/>
    <w:rsid w:val="00412D4A"/>
    <w:rsid w:val="00415A67"/>
    <w:rsid w:val="004207BD"/>
    <w:rsid w:val="004335B8"/>
    <w:rsid w:val="00435FB1"/>
    <w:rsid w:val="00437C2F"/>
    <w:rsid w:val="004517EA"/>
    <w:rsid w:val="00456256"/>
    <w:rsid w:val="00460D5B"/>
    <w:rsid w:val="00463257"/>
    <w:rsid w:val="00483688"/>
    <w:rsid w:val="004861E4"/>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27AC7"/>
    <w:rsid w:val="005325DB"/>
    <w:rsid w:val="00546369"/>
    <w:rsid w:val="00546C8A"/>
    <w:rsid w:val="00551562"/>
    <w:rsid w:val="005525F0"/>
    <w:rsid w:val="005549A7"/>
    <w:rsid w:val="00562413"/>
    <w:rsid w:val="00573151"/>
    <w:rsid w:val="0057766B"/>
    <w:rsid w:val="00580164"/>
    <w:rsid w:val="0058151D"/>
    <w:rsid w:val="00583332"/>
    <w:rsid w:val="0058750A"/>
    <w:rsid w:val="005A20E2"/>
    <w:rsid w:val="005A444E"/>
    <w:rsid w:val="005B0E26"/>
    <w:rsid w:val="005B16FB"/>
    <w:rsid w:val="005B5570"/>
    <w:rsid w:val="005B6013"/>
    <w:rsid w:val="005C113F"/>
    <w:rsid w:val="005C477F"/>
    <w:rsid w:val="005C5877"/>
    <w:rsid w:val="005C6CDD"/>
    <w:rsid w:val="005D3DF3"/>
    <w:rsid w:val="005E3625"/>
    <w:rsid w:val="005E51D9"/>
    <w:rsid w:val="005E599F"/>
    <w:rsid w:val="005F2D80"/>
    <w:rsid w:val="005F3845"/>
    <w:rsid w:val="005F401A"/>
    <w:rsid w:val="0060639C"/>
    <w:rsid w:val="006142D7"/>
    <w:rsid w:val="006168C0"/>
    <w:rsid w:val="00621311"/>
    <w:rsid w:val="00622DE1"/>
    <w:rsid w:val="006243A9"/>
    <w:rsid w:val="00630210"/>
    <w:rsid w:val="006413F5"/>
    <w:rsid w:val="006418A4"/>
    <w:rsid w:val="006473B3"/>
    <w:rsid w:val="00653F40"/>
    <w:rsid w:val="006544EA"/>
    <w:rsid w:val="00660E44"/>
    <w:rsid w:val="00662459"/>
    <w:rsid w:val="00671467"/>
    <w:rsid w:val="0067745A"/>
    <w:rsid w:val="00677904"/>
    <w:rsid w:val="00680A9D"/>
    <w:rsid w:val="0068471B"/>
    <w:rsid w:val="006946BF"/>
    <w:rsid w:val="0069689E"/>
    <w:rsid w:val="006A05D2"/>
    <w:rsid w:val="006A19EA"/>
    <w:rsid w:val="006A2289"/>
    <w:rsid w:val="006A52EB"/>
    <w:rsid w:val="006A56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C78D3"/>
    <w:rsid w:val="007D0AF7"/>
    <w:rsid w:val="007D2790"/>
    <w:rsid w:val="007D52CC"/>
    <w:rsid w:val="007E0409"/>
    <w:rsid w:val="007E2094"/>
    <w:rsid w:val="007F3882"/>
    <w:rsid w:val="007F4D8D"/>
    <w:rsid w:val="007F5CF8"/>
    <w:rsid w:val="00801CF7"/>
    <w:rsid w:val="00806EF9"/>
    <w:rsid w:val="00811624"/>
    <w:rsid w:val="0081335A"/>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2348"/>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0215"/>
    <w:rsid w:val="009A1B72"/>
    <w:rsid w:val="009A2BA6"/>
    <w:rsid w:val="009B17E5"/>
    <w:rsid w:val="009B2792"/>
    <w:rsid w:val="009B3416"/>
    <w:rsid w:val="009B5C05"/>
    <w:rsid w:val="009B7EB6"/>
    <w:rsid w:val="009C0426"/>
    <w:rsid w:val="009C3E14"/>
    <w:rsid w:val="009C77F2"/>
    <w:rsid w:val="009D203C"/>
    <w:rsid w:val="009D6879"/>
    <w:rsid w:val="009E26C3"/>
    <w:rsid w:val="009E36C2"/>
    <w:rsid w:val="009F359F"/>
    <w:rsid w:val="009F7509"/>
    <w:rsid w:val="009F7D0C"/>
    <w:rsid w:val="00A017B1"/>
    <w:rsid w:val="00A041DE"/>
    <w:rsid w:val="00A06DA0"/>
    <w:rsid w:val="00A07442"/>
    <w:rsid w:val="00A11916"/>
    <w:rsid w:val="00A15986"/>
    <w:rsid w:val="00A2209C"/>
    <w:rsid w:val="00A329E7"/>
    <w:rsid w:val="00A3734F"/>
    <w:rsid w:val="00A45774"/>
    <w:rsid w:val="00A479E6"/>
    <w:rsid w:val="00A47F6D"/>
    <w:rsid w:val="00A65EC4"/>
    <w:rsid w:val="00A66FC0"/>
    <w:rsid w:val="00A75D34"/>
    <w:rsid w:val="00A80818"/>
    <w:rsid w:val="00A82D84"/>
    <w:rsid w:val="00A838AC"/>
    <w:rsid w:val="00A92B0D"/>
    <w:rsid w:val="00A96622"/>
    <w:rsid w:val="00A97512"/>
    <w:rsid w:val="00AA02D9"/>
    <w:rsid w:val="00AA0CDF"/>
    <w:rsid w:val="00AA100A"/>
    <w:rsid w:val="00AA16A2"/>
    <w:rsid w:val="00AA31F0"/>
    <w:rsid w:val="00AA50F1"/>
    <w:rsid w:val="00AA5720"/>
    <w:rsid w:val="00AA7A5F"/>
    <w:rsid w:val="00AB3049"/>
    <w:rsid w:val="00AC3571"/>
    <w:rsid w:val="00AC35E0"/>
    <w:rsid w:val="00AC4C65"/>
    <w:rsid w:val="00AD437B"/>
    <w:rsid w:val="00AD43C7"/>
    <w:rsid w:val="00AD7A6F"/>
    <w:rsid w:val="00AE20F7"/>
    <w:rsid w:val="00AF2EF7"/>
    <w:rsid w:val="00B00868"/>
    <w:rsid w:val="00B042C6"/>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739D0"/>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2BD0"/>
    <w:rsid w:val="00C2490B"/>
    <w:rsid w:val="00C26351"/>
    <w:rsid w:val="00C27E0E"/>
    <w:rsid w:val="00C311C7"/>
    <w:rsid w:val="00C50E94"/>
    <w:rsid w:val="00C5754F"/>
    <w:rsid w:val="00C6600E"/>
    <w:rsid w:val="00C746AF"/>
    <w:rsid w:val="00C750F0"/>
    <w:rsid w:val="00CA345E"/>
    <w:rsid w:val="00CB432C"/>
    <w:rsid w:val="00CB7B9C"/>
    <w:rsid w:val="00CC409E"/>
    <w:rsid w:val="00CE4652"/>
    <w:rsid w:val="00CF380D"/>
    <w:rsid w:val="00CF470E"/>
    <w:rsid w:val="00CF6443"/>
    <w:rsid w:val="00CF6ADB"/>
    <w:rsid w:val="00CF6F37"/>
    <w:rsid w:val="00CF7E94"/>
    <w:rsid w:val="00D107EF"/>
    <w:rsid w:val="00D13471"/>
    <w:rsid w:val="00D15722"/>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76F6"/>
    <w:rsid w:val="00DC2CA5"/>
    <w:rsid w:val="00DC3915"/>
    <w:rsid w:val="00DC439D"/>
    <w:rsid w:val="00DC5897"/>
    <w:rsid w:val="00DC6E88"/>
    <w:rsid w:val="00DE5CE8"/>
    <w:rsid w:val="00DE6B4C"/>
    <w:rsid w:val="00DE7403"/>
    <w:rsid w:val="00DF0D4A"/>
    <w:rsid w:val="00DF366D"/>
    <w:rsid w:val="00DF4D87"/>
    <w:rsid w:val="00DF4E56"/>
    <w:rsid w:val="00DF70B5"/>
    <w:rsid w:val="00E00041"/>
    <w:rsid w:val="00E00FB5"/>
    <w:rsid w:val="00E11CE4"/>
    <w:rsid w:val="00E121E5"/>
    <w:rsid w:val="00E15AF4"/>
    <w:rsid w:val="00E168B6"/>
    <w:rsid w:val="00E213FC"/>
    <w:rsid w:val="00E270AD"/>
    <w:rsid w:val="00E320B8"/>
    <w:rsid w:val="00E33B3F"/>
    <w:rsid w:val="00E43440"/>
    <w:rsid w:val="00E4465F"/>
    <w:rsid w:val="00E45380"/>
    <w:rsid w:val="00E51867"/>
    <w:rsid w:val="00E56412"/>
    <w:rsid w:val="00E67CBB"/>
    <w:rsid w:val="00E71190"/>
    <w:rsid w:val="00E77CBE"/>
    <w:rsid w:val="00E804E8"/>
    <w:rsid w:val="00E81457"/>
    <w:rsid w:val="00E852E4"/>
    <w:rsid w:val="00E96370"/>
    <w:rsid w:val="00E97D3A"/>
    <w:rsid w:val="00EA1E1F"/>
    <w:rsid w:val="00EA767A"/>
    <w:rsid w:val="00EB4535"/>
    <w:rsid w:val="00EB7C58"/>
    <w:rsid w:val="00EC52A7"/>
    <w:rsid w:val="00ED0AAB"/>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A52C7"/>
    <w:rsid w:val="00FB14A8"/>
    <w:rsid w:val="00FB6F68"/>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0C6DF-90CF-433C-9B04-628B2842D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2983</Words>
  <Characters>17600</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6</cp:revision>
  <cp:lastPrinted>2019-11-28T13:22:00Z</cp:lastPrinted>
  <dcterms:created xsi:type="dcterms:W3CDTF">2019-11-26T08:32:00Z</dcterms:created>
  <dcterms:modified xsi:type="dcterms:W3CDTF">2019-11-28T13:24:00Z</dcterms:modified>
</cp:coreProperties>
</file>